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FE0FDA" w14:textId="77777777" w:rsidR="00966527" w:rsidRDefault="00966527" w:rsidP="00966527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Times New Roman" w:hAnsi="Arial" w:cs="Arial"/>
          <w:b/>
          <w:bCs/>
          <w:caps/>
          <w:color w:val="000000"/>
          <w:lang w:eastAsia="pt-BR"/>
        </w:rPr>
      </w:pPr>
      <w:bookmarkStart w:id="0" w:name="_GoBack"/>
      <w:bookmarkEnd w:id="0"/>
    </w:p>
    <w:p w14:paraId="29B2F5CA" w14:textId="77777777" w:rsidR="00966527" w:rsidRPr="00C8661B" w:rsidRDefault="00966527" w:rsidP="00966527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aps/>
          <w:color w:val="000000"/>
          <w:sz w:val="20"/>
          <w:szCs w:val="20"/>
          <w:lang w:eastAsia="pt-BR"/>
        </w:rPr>
      </w:pPr>
      <w:r>
        <w:rPr>
          <w:rFonts w:ascii="Arial" w:eastAsia="Times New Roman" w:hAnsi="Arial" w:cs="Arial"/>
          <w:b/>
          <w:bCs/>
          <w:caps/>
          <w:color w:val="000000"/>
          <w:sz w:val="20"/>
          <w:szCs w:val="20"/>
          <w:lang w:eastAsia="pt-BR"/>
        </w:rPr>
        <w:t>ANEXO VI</w:t>
      </w:r>
    </w:p>
    <w:p w14:paraId="518C06D2" w14:textId="77777777" w:rsidR="00966527" w:rsidRPr="00C8661B" w:rsidRDefault="00966527" w:rsidP="00966527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aps/>
          <w:color w:val="000000"/>
          <w:sz w:val="20"/>
          <w:szCs w:val="20"/>
          <w:lang w:eastAsia="pt-BR"/>
        </w:rPr>
      </w:pPr>
      <w:r w:rsidRPr="00C8661B">
        <w:rPr>
          <w:rFonts w:ascii="Arial" w:eastAsia="Times New Roman" w:hAnsi="Arial" w:cs="Arial"/>
          <w:b/>
          <w:bCs/>
          <w:caps/>
          <w:color w:val="000000"/>
          <w:sz w:val="20"/>
          <w:szCs w:val="20"/>
          <w:lang w:eastAsia="pt-BR"/>
        </w:rPr>
        <w:t>DECLARAÇÃO DE REPRESENTAÇÃO DE GRUPO OU COLETIVO</w:t>
      </w:r>
    </w:p>
    <w:p w14:paraId="03EE8839" w14:textId="77777777" w:rsidR="00966527" w:rsidRPr="00C8661B" w:rsidRDefault="00966527" w:rsidP="00966527">
      <w:pPr>
        <w:pBdr>
          <w:bottom w:val="single" w:sz="4" w:space="1" w:color="auto"/>
        </w:pBd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8661B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pt-BR"/>
        </w:rPr>
        <w:t xml:space="preserve">OBS.: Essa declaração deve ser preenchida </w:t>
      </w:r>
      <w:r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pt-BR"/>
        </w:rPr>
        <w:t>SOMENTE por proponentes que irão representar</w:t>
      </w:r>
      <w:r w:rsidRPr="00C8661B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pt-BR"/>
        </w:rPr>
        <w:t xml:space="preserve"> um grupo ou coletivo sem personalidade jurídica, ou seja, sem CNPJ.</w:t>
      </w:r>
    </w:p>
    <w:p w14:paraId="70ECB5B1" w14:textId="77777777" w:rsidR="00966527" w:rsidRDefault="00966527" w:rsidP="0096652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</w:pPr>
    </w:p>
    <w:p w14:paraId="44032FFA" w14:textId="77777777" w:rsidR="00966527" w:rsidRPr="00C8661B" w:rsidRDefault="00966527" w:rsidP="0096652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8661B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GRUPO ARTÍSTICO:</w:t>
      </w:r>
      <w:r w:rsidRPr="00C8661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> ____________________________________________________</w:t>
      </w:r>
    </w:p>
    <w:p w14:paraId="49545A38" w14:textId="77777777" w:rsidR="00966527" w:rsidRDefault="00966527" w:rsidP="0096652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</w:pPr>
    </w:p>
    <w:p w14:paraId="4415EC5D" w14:textId="77777777" w:rsidR="00966527" w:rsidRPr="00C8661B" w:rsidRDefault="00966527" w:rsidP="0096652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</w:pPr>
      <w:r w:rsidRPr="00C8661B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NOME DO REPRESENTANTE INTEGRANTE DO GRUPO OU COLETIVO ARTÍSTICO:</w:t>
      </w:r>
    </w:p>
    <w:p w14:paraId="18197358" w14:textId="77777777" w:rsidR="00966527" w:rsidRPr="00C8661B" w:rsidRDefault="00966527" w:rsidP="0096652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8661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>_____________________________________________________________________</w:t>
      </w:r>
    </w:p>
    <w:p w14:paraId="236ABC5B" w14:textId="77777777" w:rsidR="00966527" w:rsidRPr="00C8661B" w:rsidRDefault="00966527" w:rsidP="0096652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8661B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DADOS PESSOAIS DO REPRESENTANTE: [IDENTIDADE, CPF, E-MAIL E TELEFONE]</w:t>
      </w:r>
    </w:p>
    <w:p w14:paraId="50C8AA2D" w14:textId="77777777" w:rsidR="00966527" w:rsidRDefault="00966527" w:rsidP="0096652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t-BR"/>
        </w:rPr>
        <w:t>______________________________________________________________________</w:t>
      </w:r>
    </w:p>
    <w:p w14:paraId="3D356640" w14:textId="77777777" w:rsidR="00966527" w:rsidRPr="00C8661B" w:rsidRDefault="00966527" w:rsidP="0096652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p w14:paraId="44A0804A" w14:textId="77777777" w:rsidR="00966527" w:rsidRPr="00C8661B" w:rsidRDefault="00966527" w:rsidP="0096652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8661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Os declarantes abaixo-assinados, integrantes do grupo artístico </w:t>
      </w:r>
      <w:r w:rsidRPr="00C8661B">
        <w:rPr>
          <w:rFonts w:ascii="Arial" w:eastAsia="Times New Roman" w:hAnsi="Arial" w:cs="Arial"/>
          <w:color w:val="FF0000"/>
          <w:sz w:val="20"/>
          <w:szCs w:val="20"/>
          <w:lang w:eastAsia="pt-BR"/>
        </w:rPr>
        <w:t>[NOME DO GRUPO OU COLETIVO]</w:t>
      </w:r>
      <w:r w:rsidRPr="00C8661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, elegem a pessoa indicada no campo “REPRESENTANTE” como único e representante neste edital, outorgando-lhe poderes para fazer cumprir todos os procedimentos exigidos nas etapas do edital, inclusive assinatura de recibo, troca de comunicações, podendo assumir compromissos, obrigações, transigir, receber pagamentos e dar quitação, renunciar direitos e qualquer outro ato relacionado ao referido edital. Os declarantes informam que não incorrem em quaisquer das vedações do item de participação previstas no edital. </w:t>
      </w:r>
    </w:p>
    <w:p w14:paraId="5C6664F5" w14:textId="77777777" w:rsidR="00966527" w:rsidRPr="00C8661B" w:rsidRDefault="00966527" w:rsidP="0096652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8661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</w:t>
      </w:r>
    </w:p>
    <w:tbl>
      <w:tblPr>
        <w:tblW w:w="903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4"/>
        <w:gridCol w:w="2936"/>
        <w:gridCol w:w="2410"/>
      </w:tblGrid>
      <w:tr w:rsidR="00966527" w:rsidRPr="00C8661B" w14:paraId="024CAFCE" w14:textId="77777777" w:rsidTr="00CE63F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3BEF2E" w14:textId="77777777" w:rsidR="00966527" w:rsidRPr="00C8661B" w:rsidRDefault="00966527" w:rsidP="00CE63F7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866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NOME DO INTEGRANTE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53B24C" w14:textId="77777777" w:rsidR="00966527" w:rsidRPr="00C8661B" w:rsidRDefault="00966527" w:rsidP="00CE63F7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866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DADOS PESSOAIS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EBC761" w14:textId="77777777" w:rsidR="00966527" w:rsidRPr="00C8661B" w:rsidRDefault="00966527" w:rsidP="00CE63F7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866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ASSINATURAS</w:t>
            </w:r>
          </w:p>
        </w:tc>
      </w:tr>
      <w:tr w:rsidR="00966527" w:rsidRPr="00C8661B" w14:paraId="235E4AF6" w14:textId="77777777" w:rsidTr="00CE63F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0123F6" w14:textId="77777777" w:rsidR="00966527" w:rsidRPr="00C8661B" w:rsidRDefault="00966527" w:rsidP="00CE63F7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866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CD8210" w14:textId="77777777" w:rsidR="00966527" w:rsidRPr="00C8661B" w:rsidRDefault="00966527" w:rsidP="00CE63F7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866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038DA9" w14:textId="77777777" w:rsidR="00966527" w:rsidRPr="00C8661B" w:rsidRDefault="00966527" w:rsidP="00CE63F7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866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966527" w:rsidRPr="00C8661B" w14:paraId="0E167035" w14:textId="77777777" w:rsidTr="00CE63F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6E8C8B" w14:textId="77777777" w:rsidR="00966527" w:rsidRPr="00C8661B" w:rsidRDefault="00966527" w:rsidP="00CE63F7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866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129B9A" w14:textId="77777777" w:rsidR="00966527" w:rsidRPr="00C8661B" w:rsidRDefault="00966527" w:rsidP="00CE63F7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866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E86925" w14:textId="77777777" w:rsidR="00966527" w:rsidRPr="00C8661B" w:rsidRDefault="00966527" w:rsidP="00CE63F7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866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966527" w:rsidRPr="00C8661B" w14:paraId="5CB96711" w14:textId="77777777" w:rsidTr="00CE63F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DB6AD6" w14:textId="77777777" w:rsidR="00966527" w:rsidRPr="00C8661B" w:rsidRDefault="00966527" w:rsidP="00CE63F7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866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9E5575" w14:textId="77777777" w:rsidR="00966527" w:rsidRPr="00C8661B" w:rsidRDefault="00966527" w:rsidP="00CE63F7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866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412872" w14:textId="77777777" w:rsidR="00966527" w:rsidRPr="00C8661B" w:rsidRDefault="00966527" w:rsidP="00CE63F7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866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966527" w:rsidRPr="00C8661B" w14:paraId="7BA41A0F" w14:textId="77777777" w:rsidTr="00CE63F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B3E638" w14:textId="77777777" w:rsidR="00966527" w:rsidRPr="00C8661B" w:rsidRDefault="00966527" w:rsidP="00CE63F7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866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93D387" w14:textId="77777777" w:rsidR="00966527" w:rsidRPr="00C8661B" w:rsidRDefault="00966527" w:rsidP="00CE63F7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866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26AC13" w14:textId="77777777" w:rsidR="00966527" w:rsidRPr="00C8661B" w:rsidRDefault="00966527" w:rsidP="00CE63F7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866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</w:tbl>
    <w:p w14:paraId="6188A463" w14:textId="77777777" w:rsidR="00966527" w:rsidRPr="00C8661B" w:rsidRDefault="00966527" w:rsidP="00966527">
      <w:pPr>
        <w:spacing w:before="120" w:after="120" w:line="240" w:lineRule="auto"/>
        <w:ind w:left="120" w:right="120"/>
        <w:jc w:val="center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8661B">
        <w:rPr>
          <w:rFonts w:ascii="Arial" w:eastAsia="Times New Roman" w:hAnsi="Arial" w:cs="Arial"/>
          <w:color w:val="000000"/>
          <w:sz w:val="20"/>
          <w:szCs w:val="20"/>
          <w:lang w:eastAsia="pt-BR"/>
        </w:rPr>
        <w:br/>
        <w:t> </w:t>
      </w:r>
    </w:p>
    <w:p w14:paraId="52175C61" w14:textId="77777777" w:rsidR="00966527" w:rsidRPr="00C8661B" w:rsidRDefault="00966527" w:rsidP="00966527">
      <w:pPr>
        <w:spacing w:before="120" w:after="120" w:line="240" w:lineRule="auto"/>
        <w:ind w:left="120" w:right="120"/>
        <w:jc w:val="center"/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pt-BR"/>
        </w:rPr>
      </w:pPr>
      <w:r w:rsidRPr="00C8661B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pt-BR"/>
        </w:rPr>
        <w:t>[LOCAL]</w:t>
      </w:r>
    </w:p>
    <w:p w14:paraId="653FDD16" w14:textId="77777777" w:rsidR="00966527" w:rsidRPr="00C8661B" w:rsidRDefault="00966527" w:rsidP="00966527">
      <w:pPr>
        <w:spacing w:before="120" w:after="120" w:line="240" w:lineRule="auto"/>
        <w:ind w:left="120" w:right="120"/>
        <w:jc w:val="center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8661B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pt-BR"/>
        </w:rPr>
        <w:t>[DATA]</w:t>
      </w:r>
    </w:p>
    <w:p w14:paraId="5E118BC1" w14:textId="77777777" w:rsidR="00966527" w:rsidRPr="00B110CB" w:rsidRDefault="00966527" w:rsidP="00966527">
      <w:pPr>
        <w:spacing w:before="100" w:beforeAutospacing="1" w:after="100" w:afterAutospacing="1" w:line="240" w:lineRule="auto"/>
      </w:pPr>
      <w:r w:rsidRPr="00C8661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</w:t>
      </w:r>
    </w:p>
    <w:p w14:paraId="7E54E3D6" w14:textId="77777777" w:rsidR="00146095" w:rsidRPr="00966527" w:rsidRDefault="00146095" w:rsidP="00966527"/>
    <w:sectPr w:rsidR="00146095" w:rsidRPr="00966527" w:rsidSect="00FB4882">
      <w:headerReference w:type="default" r:id="rId9"/>
      <w:footerReference w:type="default" r:id="rId10"/>
      <w:pgSz w:w="11906" w:h="16838" w:code="9"/>
      <w:pgMar w:top="1134" w:right="1134" w:bottom="1134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20755E" w14:textId="77777777" w:rsidR="00AC6963" w:rsidRDefault="00AC6963" w:rsidP="006C1D8D">
      <w:pPr>
        <w:spacing w:after="0" w:line="240" w:lineRule="auto"/>
      </w:pPr>
      <w:r>
        <w:separator/>
      </w:r>
    </w:p>
  </w:endnote>
  <w:endnote w:type="continuationSeparator" w:id="0">
    <w:p w14:paraId="3126CAFE" w14:textId="77777777" w:rsidR="00AC6963" w:rsidRDefault="00AC6963" w:rsidP="006C1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9580772"/>
      <w:docPartObj>
        <w:docPartGallery w:val="Page Numbers (Bottom of Page)"/>
        <w:docPartUnique/>
      </w:docPartObj>
    </w:sdtPr>
    <w:sdtEndPr/>
    <w:sdtContent>
      <w:p w14:paraId="21298A8D" w14:textId="2BCC3A07" w:rsidR="00934839" w:rsidRDefault="00934839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14C1">
          <w:rPr>
            <w:noProof/>
          </w:rPr>
          <w:t>1</w:t>
        </w:r>
        <w:r>
          <w:fldChar w:fldCharType="end"/>
        </w:r>
      </w:p>
    </w:sdtContent>
  </w:sdt>
  <w:p w14:paraId="40F0E8C3" w14:textId="77777777" w:rsidR="00934839" w:rsidRDefault="0093483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2D54DF" w14:textId="77777777" w:rsidR="00AC6963" w:rsidRDefault="00AC6963" w:rsidP="006C1D8D">
      <w:pPr>
        <w:spacing w:after="0" w:line="240" w:lineRule="auto"/>
      </w:pPr>
      <w:r>
        <w:separator/>
      </w:r>
    </w:p>
  </w:footnote>
  <w:footnote w:type="continuationSeparator" w:id="0">
    <w:p w14:paraId="14E36512" w14:textId="77777777" w:rsidR="00AC6963" w:rsidRDefault="00AC6963" w:rsidP="006C1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2460B9" w14:textId="69D39D00" w:rsidR="00934839" w:rsidRDefault="00934839" w:rsidP="0020496C">
    <w:pPr>
      <w:tabs>
        <w:tab w:val="center" w:pos="4252"/>
        <w:tab w:val="right" w:pos="8504"/>
      </w:tabs>
      <w:spacing w:after="0" w:line="240" w:lineRule="auto"/>
    </w:pPr>
    <w:r>
      <w:rPr>
        <w:noProof/>
        <w:lang w:eastAsia="pt-BR"/>
      </w:rPr>
      <w:drawing>
        <wp:anchor distT="0" distB="0" distL="114300" distR="114300" simplePos="0" relativeHeight="251663360" behindDoc="0" locked="0" layoutInCell="1" allowOverlap="1" wp14:anchorId="2537B57C" wp14:editId="65271DDE">
          <wp:simplePos x="0" y="0"/>
          <wp:positionH relativeFrom="column">
            <wp:posOffset>2373630</wp:posOffset>
          </wp:positionH>
          <wp:positionV relativeFrom="paragraph">
            <wp:posOffset>-14605</wp:posOffset>
          </wp:positionV>
          <wp:extent cx="3139440" cy="689725"/>
          <wp:effectExtent l="0" t="0" r="3810" b="0"/>
          <wp:wrapNone/>
          <wp:docPr id="1749327419" name="Imagem 2" descr="Gráfi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9327419" name="Imagem 2" descr="Gráfic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9440" cy="689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</w:t>
    </w:r>
    <w:r>
      <w:rPr>
        <w:noProof/>
        <w:lang w:eastAsia="pt-BR"/>
      </w:rPr>
      <w:drawing>
        <wp:inline distT="0" distB="0" distL="0" distR="0" wp14:anchorId="3219FD81" wp14:editId="2A1EF995">
          <wp:extent cx="726340" cy="63246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704" cy="6423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BCE9CF" w14:textId="2253B146" w:rsidR="00934839" w:rsidRDefault="00934839" w:rsidP="00954F9C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2A75D19" wp14:editId="57FD68A8">
              <wp:simplePos x="0" y="0"/>
              <wp:positionH relativeFrom="column">
                <wp:posOffset>466725</wp:posOffset>
              </wp:positionH>
              <wp:positionV relativeFrom="paragraph">
                <wp:posOffset>349885</wp:posOffset>
              </wp:positionV>
              <wp:extent cx="1623060" cy="518160"/>
              <wp:effectExtent l="0" t="0" r="0" b="0"/>
              <wp:wrapNone/>
              <wp:docPr id="2" name="Caixa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3060" cy="5181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87D2FDF" w14:textId="1180FE5E" w:rsidR="00934839" w:rsidRPr="00954F9C" w:rsidRDefault="00934839" w:rsidP="00954F9C">
                          <w:pPr>
                            <w:spacing w:after="0" w:line="240" w:lineRule="auto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shapetype w14:anchorId="02A75D19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36.75pt;margin-top:27.55pt;width:127.8pt;height:40.8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" fillcolor="white [3201]" stroked="f" strokeweight=".5pt">
              <v:textbox>
                <w:txbxContent>
                  <w:p w14:paraId="787D2FDF" w14:textId="1180FE5E" w:rsidR="00934839" w:rsidRPr="00954F9C" w:rsidRDefault="00934839" w:rsidP="00954F9C">
                    <w:pPr>
                      <w:spacing w:after="0" w:line="240" w:lineRule="auto"/>
                      <w:jc w:val="center"/>
                      <w:rPr>
                        <w:b/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7A3EB7" wp14:editId="6EC4DAB4">
              <wp:simplePos x="0" y="0"/>
              <wp:positionH relativeFrom="column">
                <wp:posOffset>-203835</wp:posOffset>
              </wp:positionH>
              <wp:positionV relativeFrom="paragraph">
                <wp:posOffset>136525</wp:posOffset>
              </wp:positionV>
              <wp:extent cx="853440" cy="762000"/>
              <wp:effectExtent l="0" t="0" r="3810" b="0"/>
              <wp:wrapNone/>
              <wp:docPr id="5" name="Caixa de Tex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3440" cy="762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E7C4898" w14:textId="3DBECA4E" w:rsidR="00934839" w:rsidRDefault="00934839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shape w14:anchorId="6A7A3EB7" id="Caixa de Texto 5" o:spid="_x0000_s1027" type="#_x0000_t202" style="position:absolute;margin-left:-16.05pt;margin-top:10.75pt;width:67.2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" fillcolor="white [3201]" stroked="f" strokeweight=".5pt">
              <v:textbox>
                <w:txbxContent>
                  <w:p w14:paraId="3E7C4898" w14:textId="3DBECA4E" w:rsidR="00934839" w:rsidRDefault="00934839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7"/>
    <w:lvl w:ilvl="0">
      <w:start w:val="1"/>
      <w:numFmt w:val="decimal"/>
      <w:pStyle w:val="Artigo"/>
      <w:lvlText w:val="Art. %1 "/>
      <w:lvlJc w:val="left"/>
      <w:pPr>
        <w:tabs>
          <w:tab w:val="num" w:pos="1440"/>
        </w:tabs>
        <w:ind w:left="360" w:hanging="360"/>
      </w:pPr>
    </w:lvl>
  </w:abstractNum>
  <w:abstractNum w:abstractNumId="1">
    <w:nsid w:val="00000402"/>
    <w:multiLevelType w:val="multilevel"/>
    <w:tmpl w:val="5A8E7E18"/>
    <w:lvl w:ilvl="0">
      <w:start w:val="1"/>
      <w:numFmt w:val="upperRoman"/>
      <w:lvlText w:val="%1"/>
      <w:lvlJc w:val="left"/>
      <w:pPr>
        <w:ind w:hanging="184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00000403"/>
    <w:multiLevelType w:val="multilevel"/>
    <w:tmpl w:val="00000886"/>
    <w:lvl w:ilvl="0">
      <w:start w:val="2"/>
      <w:numFmt w:val="upperRoman"/>
      <w:lvlText w:val="%1"/>
      <w:lvlJc w:val="left"/>
      <w:pPr>
        <w:ind w:hanging="186"/>
      </w:pPr>
      <w:rPr>
        <w:rFonts w:ascii="Century Gothic" w:hAnsi="Century Gothic" w:cs="Century Gothic"/>
        <w:b/>
        <w:bCs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>
    <w:nsid w:val="00000404"/>
    <w:multiLevelType w:val="multilevel"/>
    <w:tmpl w:val="8A04527A"/>
    <w:lvl w:ilvl="0">
      <w:start w:val="1"/>
      <w:numFmt w:val="lowerLetter"/>
      <w:lvlText w:val="%1"/>
      <w:lvlJc w:val="left"/>
      <w:pPr>
        <w:ind w:hanging="290"/>
      </w:pPr>
      <w:rPr>
        <w:rFonts w:cs="Times New Roman" w:hint="default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>
    <w:nsid w:val="00000405"/>
    <w:multiLevelType w:val="multilevel"/>
    <w:tmpl w:val="0380C6AC"/>
    <w:lvl w:ilvl="0">
      <w:start w:val="1"/>
      <w:numFmt w:val="upperRoman"/>
      <w:lvlText w:val="%1"/>
      <w:lvlJc w:val="left"/>
      <w:pPr>
        <w:ind w:hanging="135"/>
      </w:pPr>
      <w:rPr>
        <w:rFonts w:ascii="Century Gothic" w:hAnsi="Century Gothic" w:cs="Century Gothic"/>
        <w:b/>
        <w:bCs/>
        <w:w w:val="103"/>
        <w:sz w:val="22"/>
        <w:szCs w:val="22"/>
      </w:rPr>
    </w:lvl>
    <w:lvl w:ilvl="1">
      <w:start w:val="1"/>
      <w:numFmt w:val="upperRoman"/>
      <w:lvlText w:val="%2"/>
      <w:lvlJc w:val="left"/>
      <w:pPr>
        <w:ind w:hanging="137"/>
      </w:pPr>
      <w:rPr>
        <w:rFonts w:cs="Times New Roman" w:hint="default"/>
        <w:b/>
        <w:bCs/>
        <w:sz w:val="22"/>
        <w:szCs w:val="22"/>
      </w:rPr>
    </w:lvl>
    <w:lvl w:ilvl="2">
      <w:start w:val="1"/>
      <w:numFmt w:val="lowerLetter"/>
      <w:lvlText w:val="%3)"/>
      <w:lvlJc w:val="left"/>
      <w:pPr>
        <w:ind w:hanging="291"/>
      </w:pPr>
      <w:rPr>
        <w:rFonts w:ascii="Century Gothic" w:hAnsi="Century Gothic" w:cs="Century Gothic"/>
        <w:b/>
        <w:bCs/>
        <w:spacing w:val="-1"/>
        <w:w w:val="101"/>
        <w:sz w:val="21"/>
        <w:szCs w:val="21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>
    <w:nsid w:val="00000406"/>
    <w:multiLevelType w:val="multilevel"/>
    <w:tmpl w:val="00000889"/>
    <w:lvl w:ilvl="0">
      <w:start w:val="1"/>
      <w:numFmt w:val="upperRoman"/>
      <w:lvlText w:val="%1"/>
      <w:lvlJc w:val="left"/>
      <w:pPr>
        <w:ind w:hanging="157"/>
      </w:pPr>
      <w:rPr>
        <w:rFonts w:ascii="Century Gothic" w:hAnsi="Century Gothic" w:cs="Century Gothic"/>
        <w:b/>
        <w:bCs/>
        <w:sz w:val="22"/>
        <w:szCs w:val="22"/>
      </w:rPr>
    </w:lvl>
    <w:lvl w:ilvl="1">
      <w:start w:val="1"/>
      <w:numFmt w:val="upperRoman"/>
      <w:lvlText w:val="%2"/>
      <w:lvlJc w:val="left"/>
      <w:pPr>
        <w:ind w:hanging="121"/>
      </w:pPr>
      <w:rPr>
        <w:rFonts w:ascii="Century Gothic" w:hAnsi="Century Gothic" w:cs="Century Gothic"/>
        <w:b/>
        <w:bCs/>
        <w:w w:val="101"/>
        <w:sz w:val="21"/>
        <w:szCs w:val="21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>
    <w:nsid w:val="00000407"/>
    <w:multiLevelType w:val="multilevel"/>
    <w:tmpl w:val="0000088A"/>
    <w:lvl w:ilvl="0">
      <w:start w:val="1"/>
      <w:numFmt w:val="upperRoman"/>
      <w:lvlText w:val="%1"/>
      <w:lvlJc w:val="left"/>
      <w:pPr>
        <w:ind w:hanging="216"/>
      </w:pPr>
      <w:rPr>
        <w:rFonts w:ascii="Century Gothic" w:hAnsi="Century Gothic" w:cs="Century Gothic"/>
        <w:b/>
        <w:bCs/>
        <w:w w:val="101"/>
        <w:sz w:val="21"/>
        <w:szCs w:val="21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>
    <w:nsid w:val="00000408"/>
    <w:multiLevelType w:val="multilevel"/>
    <w:tmpl w:val="AC026584"/>
    <w:lvl w:ilvl="0">
      <w:start w:val="1"/>
      <w:numFmt w:val="upperRoman"/>
      <w:lvlText w:val="%1"/>
      <w:lvlJc w:val="left"/>
      <w:pPr>
        <w:ind w:hanging="120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>
    <w:nsid w:val="00000409"/>
    <w:multiLevelType w:val="multilevel"/>
    <w:tmpl w:val="D262A958"/>
    <w:lvl w:ilvl="0">
      <w:start w:val="1"/>
      <w:numFmt w:val="lowerLetter"/>
      <w:lvlText w:val="%1"/>
      <w:lvlJc w:val="left"/>
      <w:pPr>
        <w:ind w:hanging="291"/>
      </w:pPr>
      <w:rPr>
        <w:rFonts w:cs="Times New Roman" w:hint="default"/>
        <w:b/>
        <w:bCs/>
        <w:spacing w:val="-1"/>
        <w:w w:val="10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">
    <w:nsid w:val="0000040A"/>
    <w:multiLevelType w:val="multilevel"/>
    <w:tmpl w:val="ABAA20EA"/>
    <w:lvl w:ilvl="0">
      <w:start w:val="1"/>
      <w:numFmt w:val="upperRoman"/>
      <w:lvlText w:val="%1"/>
      <w:lvlJc w:val="left"/>
      <w:pPr>
        <w:ind w:hanging="124"/>
      </w:pPr>
      <w:rPr>
        <w:rFonts w:ascii="Georgia" w:hAnsi="Georgia" w:cs="Century Gothic" w:hint="default"/>
        <w:b/>
        <w:bCs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">
    <w:nsid w:val="0000040B"/>
    <w:multiLevelType w:val="multilevel"/>
    <w:tmpl w:val="E280C914"/>
    <w:lvl w:ilvl="0">
      <w:start w:val="2"/>
      <w:numFmt w:val="upperRoman"/>
      <w:lvlText w:val="%1"/>
      <w:lvlJc w:val="left"/>
      <w:pPr>
        <w:ind w:hanging="195"/>
      </w:pPr>
      <w:rPr>
        <w:rFonts w:ascii="Georgia" w:hAnsi="Georgia" w:cs="Century Gothic" w:hint="default"/>
        <w:b/>
        <w:bCs/>
        <w:w w:val="103"/>
        <w:sz w:val="22"/>
        <w:szCs w:val="22"/>
      </w:rPr>
    </w:lvl>
    <w:lvl w:ilvl="1">
      <w:start w:val="1"/>
      <w:numFmt w:val="upperRoman"/>
      <w:lvlText w:val="%2"/>
      <w:lvlJc w:val="left"/>
      <w:pPr>
        <w:ind w:hanging="188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1">
    <w:nsid w:val="0000040C"/>
    <w:multiLevelType w:val="multilevel"/>
    <w:tmpl w:val="2F041BF6"/>
    <w:lvl w:ilvl="0">
      <w:start w:val="6"/>
      <w:numFmt w:val="upperRoman"/>
      <w:lvlText w:val="%1"/>
      <w:lvlJc w:val="left"/>
      <w:pPr>
        <w:ind w:hanging="381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2">
    <w:nsid w:val="0000040D"/>
    <w:multiLevelType w:val="multilevel"/>
    <w:tmpl w:val="55507596"/>
    <w:lvl w:ilvl="0">
      <w:start w:val="1"/>
      <w:numFmt w:val="upperRoman"/>
      <w:lvlText w:val="%1"/>
      <w:lvlJc w:val="left"/>
      <w:pPr>
        <w:ind w:hanging="124"/>
      </w:pPr>
      <w:rPr>
        <w:rFonts w:ascii="Georgia" w:hAnsi="Georgia" w:cs="Century Gothic" w:hint="default"/>
        <w:b/>
        <w:bCs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3">
    <w:nsid w:val="0000040E"/>
    <w:multiLevelType w:val="multilevel"/>
    <w:tmpl w:val="0C349900"/>
    <w:lvl w:ilvl="0">
      <w:start w:val="3"/>
      <w:numFmt w:val="upperRoman"/>
      <w:lvlText w:val="%1"/>
      <w:lvlJc w:val="left"/>
      <w:pPr>
        <w:ind w:hanging="263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1">
      <w:start w:val="1"/>
      <w:numFmt w:val="upperRoman"/>
      <w:lvlText w:val="%2"/>
      <w:lvlJc w:val="left"/>
      <w:pPr>
        <w:ind w:hanging="150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2">
      <w:start w:val="1"/>
      <w:numFmt w:val="lowerLetter"/>
      <w:lvlText w:val="%3)"/>
      <w:lvlJc w:val="left"/>
      <w:pPr>
        <w:ind w:hanging="299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4">
    <w:nsid w:val="0000040F"/>
    <w:multiLevelType w:val="multilevel"/>
    <w:tmpl w:val="00000892"/>
    <w:lvl w:ilvl="0">
      <w:start w:val="1"/>
      <w:numFmt w:val="lowerLetter"/>
      <w:lvlText w:val="%1)"/>
      <w:lvlJc w:val="left"/>
      <w:pPr>
        <w:ind w:hanging="299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5">
    <w:nsid w:val="00000410"/>
    <w:multiLevelType w:val="multilevel"/>
    <w:tmpl w:val="00000893"/>
    <w:lvl w:ilvl="0">
      <w:start w:val="1"/>
      <w:numFmt w:val="upperRoman"/>
      <w:lvlText w:val="%1"/>
      <w:lvlJc w:val="left"/>
      <w:pPr>
        <w:ind w:hanging="112"/>
      </w:pPr>
      <w:rPr>
        <w:rFonts w:ascii="Arial" w:hAnsi="Arial" w:cs="Arial"/>
        <w:b w:val="0"/>
        <w:bCs w:val="0"/>
        <w:w w:val="99"/>
        <w:sz w:val="20"/>
        <w:szCs w:val="20"/>
      </w:rPr>
    </w:lvl>
    <w:lvl w:ilvl="1">
      <w:start w:val="1"/>
      <w:numFmt w:val="lowerLetter"/>
      <w:lvlText w:val="%2)"/>
      <w:lvlJc w:val="left"/>
      <w:pPr>
        <w:ind w:hanging="299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6">
    <w:nsid w:val="00000411"/>
    <w:multiLevelType w:val="multilevel"/>
    <w:tmpl w:val="00000894"/>
    <w:lvl w:ilvl="0">
      <w:start w:val="4"/>
      <w:numFmt w:val="lowerLetter"/>
      <w:lvlText w:val="%1)"/>
      <w:lvlJc w:val="left"/>
      <w:pPr>
        <w:ind w:hanging="299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7">
    <w:nsid w:val="00000412"/>
    <w:multiLevelType w:val="multilevel"/>
    <w:tmpl w:val="00000895"/>
    <w:lvl w:ilvl="0">
      <w:numFmt w:val="bullet"/>
      <w:lvlText w:val="•"/>
      <w:lvlJc w:val="left"/>
      <w:pPr>
        <w:ind w:hanging="361"/>
      </w:pPr>
      <w:rPr>
        <w:rFonts w:ascii="Arial" w:hAnsi="Arial"/>
        <w:b w:val="0"/>
        <w:w w:val="131"/>
        <w:sz w:val="26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8">
    <w:nsid w:val="00000413"/>
    <w:multiLevelType w:val="multilevel"/>
    <w:tmpl w:val="744CFE52"/>
    <w:lvl w:ilvl="0">
      <w:start w:val="2"/>
      <w:numFmt w:val="upperRoman"/>
      <w:lvlText w:val="%1"/>
      <w:lvlJc w:val="left"/>
      <w:pPr>
        <w:ind w:hanging="187"/>
      </w:pPr>
      <w:rPr>
        <w:rFonts w:ascii="Georgia" w:hAnsi="Georgia" w:cs="Century Gothic" w:hint="default"/>
        <w:b/>
        <w:bCs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9">
    <w:nsid w:val="0FA55193"/>
    <w:multiLevelType w:val="hybridMultilevel"/>
    <w:tmpl w:val="937EE84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25150DD"/>
    <w:multiLevelType w:val="hybridMultilevel"/>
    <w:tmpl w:val="009488BC"/>
    <w:lvl w:ilvl="0" w:tplc="835032B6">
      <w:start w:val="1"/>
      <w:numFmt w:val="decimal"/>
      <w:lvlText w:val="%1."/>
      <w:lvlJc w:val="left"/>
      <w:pPr>
        <w:ind w:left="2061" w:hanging="360"/>
      </w:pPr>
      <w:rPr>
        <w:rFonts w:cstheme="minorBidi"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1">
    <w:nsid w:val="19F33B7C"/>
    <w:multiLevelType w:val="hybridMultilevel"/>
    <w:tmpl w:val="47340BDE"/>
    <w:lvl w:ilvl="0" w:tplc="0BEE113A">
      <w:start w:val="1"/>
      <w:numFmt w:val="upperRoman"/>
      <w:lvlText w:val="%1"/>
      <w:lvlJc w:val="left"/>
      <w:pPr>
        <w:ind w:left="3317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4037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4757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5477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6197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917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7637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8357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9077" w:hanging="180"/>
      </w:pPr>
      <w:rPr>
        <w:rFonts w:cs="Times New Roman"/>
      </w:rPr>
    </w:lvl>
  </w:abstractNum>
  <w:abstractNum w:abstractNumId="22">
    <w:nsid w:val="26D85DFD"/>
    <w:multiLevelType w:val="hybridMultilevel"/>
    <w:tmpl w:val="8D8E2706"/>
    <w:lvl w:ilvl="0" w:tplc="9EEE8DDE">
      <w:start w:val="1"/>
      <w:numFmt w:val="upperRoman"/>
      <w:lvlText w:val="%1"/>
      <w:lvlJc w:val="left"/>
      <w:pPr>
        <w:ind w:left="2421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3">
    <w:nsid w:val="288376E1"/>
    <w:multiLevelType w:val="hybridMultilevel"/>
    <w:tmpl w:val="35A4260E"/>
    <w:lvl w:ilvl="0" w:tplc="2C263860">
      <w:start w:val="1"/>
      <w:numFmt w:val="upperRoman"/>
      <w:lvlText w:val="%1."/>
      <w:lvlJc w:val="left"/>
      <w:pPr>
        <w:ind w:left="2421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4">
    <w:nsid w:val="2E646FEA"/>
    <w:multiLevelType w:val="hybridMultilevel"/>
    <w:tmpl w:val="4E36066A"/>
    <w:lvl w:ilvl="0" w:tplc="0BEE113A">
      <w:start w:val="1"/>
      <w:numFmt w:val="upperRoman"/>
      <w:lvlText w:val="%1"/>
      <w:lvlJc w:val="left"/>
      <w:pPr>
        <w:ind w:left="136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84" w:hanging="360"/>
      </w:pPr>
    </w:lvl>
    <w:lvl w:ilvl="2" w:tplc="0416001B" w:tentative="1">
      <w:start w:val="1"/>
      <w:numFmt w:val="lowerRoman"/>
      <w:lvlText w:val="%3."/>
      <w:lvlJc w:val="right"/>
      <w:pPr>
        <w:ind w:left="2804" w:hanging="180"/>
      </w:pPr>
    </w:lvl>
    <w:lvl w:ilvl="3" w:tplc="0416000F" w:tentative="1">
      <w:start w:val="1"/>
      <w:numFmt w:val="decimal"/>
      <w:lvlText w:val="%4."/>
      <w:lvlJc w:val="left"/>
      <w:pPr>
        <w:ind w:left="3524" w:hanging="360"/>
      </w:pPr>
    </w:lvl>
    <w:lvl w:ilvl="4" w:tplc="04160019" w:tentative="1">
      <w:start w:val="1"/>
      <w:numFmt w:val="lowerLetter"/>
      <w:lvlText w:val="%5."/>
      <w:lvlJc w:val="left"/>
      <w:pPr>
        <w:ind w:left="4244" w:hanging="360"/>
      </w:pPr>
    </w:lvl>
    <w:lvl w:ilvl="5" w:tplc="0416001B" w:tentative="1">
      <w:start w:val="1"/>
      <w:numFmt w:val="lowerRoman"/>
      <w:lvlText w:val="%6."/>
      <w:lvlJc w:val="right"/>
      <w:pPr>
        <w:ind w:left="4964" w:hanging="180"/>
      </w:pPr>
    </w:lvl>
    <w:lvl w:ilvl="6" w:tplc="0416000F" w:tentative="1">
      <w:start w:val="1"/>
      <w:numFmt w:val="decimal"/>
      <w:lvlText w:val="%7."/>
      <w:lvlJc w:val="left"/>
      <w:pPr>
        <w:ind w:left="5684" w:hanging="360"/>
      </w:pPr>
    </w:lvl>
    <w:lvl w:ilvl="7" w:tplc="04160019" w:tentative="1">
      <w:start w:val="1"/>
      <w:numFmt w:val="lowerLetter"/>
      <w:lvlText w:val="%8."/>
      <w:lvlJc w:val="left"/>
      <w:pPr>
        <w:ind w:left="6404" w:hanging="360"/>
      </w:pPr>
    </w:lvl>
    <w:lvl w:ilvl="8" w:tplc="0416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>
    <w:nsid w:val="303F249A"/>
    <w:multiLevelType w:val="hybridMultilevel"/>
    <w:tmpl w:val="D5BAE682"/>
    <w:lvl w:ilvl="0" w:tplc="0BEE113A">
      <w:start w:val="1"/>
      <w:numFmt w:val="upperRoman"/>
      <w:lvlText w:val="%1"/>
      <w:lvlJc w:val="left"/>
      <w:pPr>
        <w:ind w:left="2421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26">
    <w:nsid w:val="32A059D2"/>
    <w:multiLevelType w:val="hybridMultilevel"/>
    <w:tmpl w:val="6DB2C97C"/>
    <w:lvl w:ilvl="0" w:tplc="0BEE113A">
      <w:start w:val="1"/>
      <w:numFmt w:val="upperRoman"/>
      <w:lvlText w:val="%1"/>
      <w:lvlJc w:val="left"/>
      <w:pPr>
        <w:ind w:left="3141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3861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4581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5301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6021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741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7461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8181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8901" w:hanging="180"/>
      </w:pPr>
      <w:rPr>
        <w:rFonts w:cs="Times New Roman"/>
      </w:rPr>
    </w:lvl>
  </w:abstractNum>
  <w:abstractNum w:abstractNumId="27">
    <w:nsid w:val="39F11569"/>
    <w:multiLevelType w:val="hybridMultilevel"/>
    <w:tmpl w:val="E9C0F95C"/>
    <w:lvl w:ilvl="0" w:tplc="C2FCE0B8">
      <w:start w:val="1"/>
      <w:numFmt w:val="lowerLetter"/>
      <w:lvlText w:val="%1"/>
      <w:lvlJc w:val="left"/>
      <w:pPr>
        <w:ind w:left="2421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8">
    <w:nsid w:val="3C4A1B9D"/>
    <w:multiLevelType w:val="hybridMultilevel"/>
    <w:tmpl w:val="83582C84"/>
    <w:lvl w:ilvl="0" w:tplc="5ADC0FE8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9">
    <w:nsid w:val="3E7C4FE7"/>
    <w:multiLevelType w:val="hybridMultilevel"/>
    <w:tmpl w:val="3388545C"/>
    <w:lvl w:ilvl="0" w:tplc="E0A01C84">
      <w:start w:val="1"/>
      <w:numFmt w:val="upperRoman"/>
      <w:lvlText w:val="%1."/>
      <w:lvlJc w:val="left"/>
      <w:pPr>
        <w:ind w:left="2421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0">
    <w:nsid w:val="3F8647CD"/>
    <w:multiLevelType w:val="hybridMultilevel"/>
    <w:tmpl w:val="F5DEC586"/>
    <w:lvl w:ilvl="0" w:tplc="1A0A625A">
      <w:start w:val="1"/>
      <w:numFmt w:val="upperRoman"/>
      <w:lvlText w:val="%1"/>
      <w:lvlJc w:val="left"/>
      <w:pPr>
        <w:ind w:left="1736" w:hanging="360"/>
      </w:pPr>
      <w:rPr>
        <w:rFonts w:ascii="Georgia" w:hAnsi="Georgia" w:cs="Times New Roman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456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176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3896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4616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5336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056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6776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7496" w:hanging="180"/>
      </w:pPr>
      <w:rPr>
        <w:rFonts w:cs="Times New Roman"/>
      </w:rPr>
    </w:lvl>
  </w:abstractNum>
  <w:abstractNum w:abstractNumId="31">
    <w:nsid w:val="43FB2A97"/>
    <w:multiLevelType w:val="hybridMultilevel"/>
    <w:tmpl w:val="2928405E"/>
    <w:lvl w:ilvl="0" w:tplc="A65A3D82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2">
    <w:nsid w:val="60852AC6"/>
    <w:multiLevelType w:val="hybridMultilevel"/>
    <w:tmpl w:val="3D5C7782"/>
    <w:lvl w:ilvl="0" w:tplc="C3E6FEF8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3">
    <w:nsid w:val="60A60B07"/>
    <w:multiLevelType w:val="hybridMultilevel"/>
    <w:tmpl w:val="8976DA04"/>
    <w:lvl w:ilvl="0" w:tplc="A04AE7EE">
      <w:start w:val="1"/>
      <w:numFmt w:val="upperRoman"/>
      <w:lvlText w:val="%1"/>
      <w:lvlJc w:val="right"/>
      <w:pPr>
        <w:ind w:left="1004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724" w:hanging="360"/>
      </w:pPr>
    </w:lvl>
    <w:lvl w:ilvl="2" w:tplc="0416001B">
      <w:start w:val="1"/>
      <w:numFmt w:val="lowerRoman"/>
      <w:lvlText w:val="%3."/>
      <w:lvlJc w:val="right"/>
      <w:pPr>
        <w:ind w:left="2444" w:hanging="180"/>
      </w:pPr>
    </w:lvl>
    <w:lvl w:ilvl="3" w:tplc="0416000F">
      <w:start w:val="1"/>
      <w:numFmt w:val="decimal"/>
      <w:lvlText w:val="%4."/>
      <w:lvlJc w:val="left"/>
      <w:pPr>
        <w:ind w:left="3164" w:hanging="360"/>
      </w:pPr>
    </w:lvl>
    <w:lvl w:ilvl="4" w:tplc="04160019">
      <w:start w:val="1"/>
      <w:numFmt w:val="lowerLetter"/>
      <w:lvlText w:val="%5."/>
      <w:lvlJc w:val="left"/>
      <w:pPr>
        <w:ind w:left="3884" w:hanging="360"/>
      </w:pPr>
    </w:lvl>
    <w:lvl w:ilvl="5" w:tplc="0416001B">
      <w:start w:val="1"/>
      <w:numFmt w:val="lowerRoman"/>
      <w:lvlText w:val="%6."/>
      <w:lvlJc w:val="right"/>
      <w:pPr>
        <w:ind w:left="4604" w:hanging="180"/>
      </w:pPr>
    </w:lvl>
    <w:lvl w:ilvl="6" w:tplc="0416000F">
      <w:start w:val="1"/>
      <w:numFmt w:val="decimal"/>
      <w:lvlText w:val="%7."/>
      <w:lvlJc w:val="left"/>
      <w:pPr>
        <w:ind w:left="5324" w:hanging="360"/>
      </w:pPr>
    </w:lvl>
    <w:lvl w:ilvl="7" w:tplc="04160019">
      <w:start w:val="1"/>
      <w:numFmt w:val="lowerLetter"/>
      <w:lvlText w:val="%8."/>
      <w:lvlJc w:val="left"/>
      <w:pPr>
        <w:ind w:left="6044" w:hanging="360"/>
      </w:pPr>
    </w:lvl>
    <w:lvl w:ilvl="8" w:tplc="0416001B">
      <w:start w:val="1"/>
      <w:numFmt w:val="lowerRoman"/>
      <w:lvlText w:val="%9."/>
      <w:lvlJc w:val="right"/>
      <w:pPr>
        <w:ind w:left="6764" w:hanging="180"/>
      </w:pPr>
    </w:lvl>
  </w:abstractNum>
  <w:abstractNum w:abstractNumId="34">
    <w:nsid w:val="71C85880"/>
    <w:multiLevelType w:val="hybridMultilevel"/>
    <w:tmpl w:val="5D10B3E8"/>
    <w:lvl w:ilvl="0" w:tplc="5F92F69A">
      <w:start w:val="1"/>
      <w:numFmt w:val="lowerLetter"/>
      <w:lvlText w:val="%1"/>
      <w:lvlJc w:val="left"/>
      <w:pPr>
        <w:ind w:left="2421" w:hanging="360"/>
      </w:pPr>
      <w:rPr>
        <w:rFonts w:cs="Times New Roman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35">
    <w:nsid w:val="725C017E"/>
    <w:multiLevelType w:val="hybridMultilevel"/>
    <w:tmpl w:val="BA083DC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CE05B2"/>
    <w:multiLevelType w:val="multilevel"/>
    <w:tmpl w:val="4252D5F8"/>
    <w:lvl w:ilvl="0">
      <w:start w:val="1"/>
      <w:numFmt w:val="upperRoman"/>
      <w:lvlText w:val="%1"/>
      <w:lvlJc w:val="left"/>
      <w:pPr>
        <w:ind w:hanging="216"/>
      </w:pPr>
      <w:rPr>
        <w:rFonts w:cs="Times New Roman" w:hint="default"/>
        <w:b/>
        <w:bCs/>
        <w:w w:val="101"/>
        <w:sz w:val="21"/>
        <w:szCs w:val="21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35"/>
  </w:num>
  <w:num w:numId="2">
    <w:abstractNumId w:val="18"/>
  </w:num>
  <w:num w:numId="3">
    <w:abstractNumId w:val="17"/>
  </w:num>
  <w:num w:numId="4">
    <w:abstractNumId w:val="16"/>
  </w:num>
  <w:num w:numId="5">
    <w:abstractNumId w:val="15"/>
  </w:num>
  <w:num w:numId="6">
    <w:abstractNumId w:val="14"/>
  </w:num>
  <w:num w:numId="7">
    <w:abstractNumId w:val="13"/>
  </w:num>
  <w:num w:numId="8">
    <w:abstractNumId w:val="12"/>
  </w:num>
  <w:num w:numId="9">
    <w:abstractNumId w:val="11"/>
  </w:num>
  <w:num w:numId="10">
    <w:abstractNumId w:val="10"/>
  </w:num>
  <w:num w:numId="11">
    <w:abstractNumId w:val="9"/>
  </w:num>
  <w:num w:numId="12">
    <w:abstractNumId w:val="8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30"/>
  </w:num>
  <w:num w:numId="21">
    <w:abstractNumId w:val="25"/>
  </w:num>
  <w:num w:numId="22">
    <w:abstractNumId w:val="26"/>
  </w:num>
  <w:num w:numId="23">
    <w:abstractNumId w:val="34"/>
  </w:num>
  <w:num w:numId="24">
    <w:abstractNumId w:val="21"/>
  </w:num>
  <w:num w:numId="25">
    <w:abstractNumId w:val="36"/>
  </w:num>
  <w:num w:numId="26">
    <w:abstractNumId w:val="19"/>
  </w:num>
  <w:num w:numId="27">
    <w:abstractNumId w:val="22"/>
  </w:num>
  <w:num w:numId="28">
    <w:abstractNumId w:val="31"/>
  </w:num>
  <w:num w:numId="29">
    <w:abstractNumId w:val="23"/>
  </w:num>
  <w:num w:numId="30">
    <w:abstractNumId w:val="33"/>
  </w:num>
  <w:num w:numId="31">
    <w:abstractNumId w:val="24"/>
  </w:num>
  <w:num w:numId="32">
    <w:abstractNumId w:val="33"/>
  </w:num>
  <w:num w:numId="33">
    <w:abstractNumId w:val="20"/>
  </w:num>
  <w:num w:numId="34">
    <w:abstractNumId w:val="28"/>
  </w:num>
  <w:num w:numId="35">
    <w:abstractNumId w:val="32"/>
  </w:num>
  <w:num w:numId="36">
    <w:abstractNumId w:val="27"/>
  </w:num>
  <w:num w:numId="37">
    <w:abstractNumId w:val="29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D8D"/>
    <w:rsid w:val="00001276"/>
    <w:rsid w:val="00002982"/>
    <w:rsid w:val="0003166B"/>
    <w:rsid w:val="00036091"/>
    <w:rsid w:val="00037309"/>
    <w:rsid w:val="00040C79"/>
    <w:rsid w:val="00044EAA"/>
    <w:rsid w:val="00046496"/>
    <w:rsid w:val="0007033E"/>
    <w:rsid w:val="00071787"/>
    <w:rsid w:val="00072D40"/>
    <w:rsid w:val="00077CBC"/>
    <w:rsid w:val="000828AE"/>
    <w:rsid w:val="00085CB8"/>
    <w:rsid w:val="000B7A27"/>
    <w:rsid w:val="000D0070"/>
    <w:rsid w:val="000D02F1"/>
    <w:rsid w:val="000D1F9E"/>
    <w:rsid w:val="000E0DDB"/>
    <w:rsid w:val="000E3D88"/>
    <w:rsid w:val="000F3781"/>
    <w:rsid w:val="000F679B"/>
    <w:rsid w:val="00102763"/>
    <w:rsid w:val="00123215"/>
    <w:rsid w:val="0012627B"/>
    <w:rsid w:val="00133487"/>
    <w:rsid w:val="00136ACD"/>
    <w:rsid w:val="00146095"/>
    <w:rsid w:val="00147320"/>
    <w:rsid w:val="00177901"/>
    <w:rsid w:val="001861DC"/>
    <w:rsid w:val="001A4BF9"/>
    <w:rsid w:val="001A4E34"/>
    <w:rsid w:val="001A7127"/>
    <w:rsid w:val="001D1B6E"/>
    <w:rsid w:val="001E1747"/>
    <w:rsid w:val="001E50A6"/>
    <w:rsid w:val="001F03A1"/>
    <w:rsid w:val="0020496C"/>
    <w:rsid w:val="002066B9"/>
    <w:rsid w:val="00221EB9"/>
    <w:rsid w:val="002257A6"/>
    <w:rsid w:val="00226FC5"/>
    <w:rsid w:val="00227936"/>
    <w:rsid w:val="00233AE2"/>
    <w:rsid w:val="00253DFE"/>
    <w:rsid w:val="002574B0"/>
    <w:rsid w:val="002637CA"/>
    <w:rsid w:val="00271EBF"/>
    <w:rsid w:val="00273DAB"/>
    <w:rsid w:val="00280D5C"/>
    <w:rsid w:val="002836A3"/>
    <w:rsid w:val="00284DFE"/>
    <w:rsid w:val="00285F26"/>
    <w:rsid w:val="00286D21"/>
    <w:rsid w:val="00290947"/>
    <w:rsid w:val="002A124E"/>
    <w:rsid w:val="002A2926"/>
    <w:rsid w:val="002B22DB"/>
    <w:rsid w:val="002E05FE"/>
    <w:rsid w:val="002E2C3D"/>
    <w:rsid w:val="002F11AC"/>
    <w:rsid w:val="002F2605"/>
    <w:rsid w:val="002F4D19"/>
    <w:rsid w:val="00310687"/>
    <w:rsid w:val="00310A7B"/>
    <w:rsid w:val="003269C1"/>
    <w:rsid w:val="00332764"/>
    <w:rsid w:val="003560EE"/>
    <w:rsid w:val="00360875"/>
    <w:rsid w:val="00361237"/>
    <w:rsid w:val="0038399C"/>
    <w:rsid w:val="00391FD9"/>
    <w:rsid w:val="003A1F62"/>
    <w:rsid w:val="003B0E3D"/>
    <w:rsid w:val="003D5F9E"/>
    <w:rsid w:val="003E2443"/>
    <w:rsid w:val="003E507B"/>
    <w:rsid w:val="003E5F83"/>
    <w:rsid w:val="003E783A"/>
    <w:rsid w:val="003F2BB2"/>
    <w:rsid w:val="003F391E"/>
    <w:rsid w:val="003F692C"/>
    <w:rsid w:val="00400867"/>
    <w:rsid w:val="004055FB"/>
    <w:rsid w:val="00412541"/>
    <w:rsid w:val="00426A36"/>
    <w:rsid w:val="00427A78"/>
    <w:rsid w:val="0043075B"/>
    <w:rsid w:val="0043140E"/>
    <w:rsid w:val="004360D2"/>
    <w:rsid w:val="00444B83"/>
    <w:rsid w:val="00467B2B"/>
    <w:rsid w:val="00482DB6"/>
    <w:rsid w:val="00483A42"/>
    <w:rsid w:val="00485741"/>
    <w:rsid w:val="004B027B"/>
    <w:rsid w:val="004C1837"/>
    <w:rsid w:val="004D4F11"/>
    <w:rsid w:val="004E14CE"/>
    <w:rsid w:val="004E309C"/>
    <w:rsid w:val="00500105"/>
    <w:rsid w:val="005019FC"/>
    <w:rsid w:val="0050318D"/>
    <w:rsid w:val="0051091F"/>
    <w:rsid w:val="005111C9"/>
    <w:rsid w:val="00514DB8"/>
    <w:rsid w:val="00520EA4"/>
    <w:rsid w:val="00523C22"/>
    <w:rsid w:val="005249E3"/>
    <w:rsid w:val="005257DB"/>
    <w:rsid w:val="00532C5B"/>
    <w:rsid w:val="005433AA"/>
    <w:rsid w:val="005558E8"/>
    <w:rsid w:val="00556D7D"/>
    <w:rsid w:val="00565EB7"/>
    <w:rsid w:val="00566632"/>
    <w:rsid w:val="005A1766"/>
    <w:rsid w:val="005A7901"/>
    <w:rsid w:val="005B0B5E"/>
    <w:rsid w:val="005B6F0E"/>
    <w:rsid w:val="005C7279"/>
    <w:rsid w:val="005D5706"/>
    <w:rsid w:val="005E4F4E"/>
    <w:rsid w:val="005F0006"/>
    <w:rsid w:val="005F00D0"/>
    <w:rsid w:val="006007AC"/>
    <w:rsid w:val="0061278C"/>
    <w:rsid w:val="00617AB3"/>
    <w:rsid w:val="006220E2"/>
    <w:rsid w:val="006274A7"/>
    <w:rsid w:val="00640256"/>
    <w:rsid w:val="006520C0"/>
    <w:rsid w:val="00653151"/>
    <w:rsid w:val="00675DB4"/>
    <w:rsid w:val="0068356F"/>
    <w:rsid w:val="006913A9"/>
    <w:rsid w:val="006B31D6"/>
    <w:rsid w:val="006B4146"/>
    <w:rsid w:val="006C1D8D"/>
    <w:rsid w:val="006C4E23"/>
    <w:rsid w:val="006E03E6"/>
    <w:rsid w:val="006E3665"/>
    <w:rsid w:val="006E4FCB"/>
    <w:rsid w:val="006E668D"/>
    <w:rsid w:val="006F0FE6"/>
    <w:rsid w:val="00711385"/>
    <w:rsid w:val="00726743"/>
    <w:rsid w:val="00736C31"/>
    <w:rsid w:val="007550EA"/>
    <w:rsid w:val="00773D3E"/>
    <w:rsid w:val="0078039A"/>
    <w:rsid w:val="00784A32"/>
    <w:rsid w:val="00795457"/>
    <w:rsid w:val="007A64E3"/>
    <w:rsid w:val="007B341F"/>
    <w:rsid w:val="007C1986"/>
    <w:rsid w:val="007D4288"/>
    <w:rsid w:val="007E2BDE"/>
    <w:rsid w:val="00806839"/>
    <w:rsid w:val="00815A53"/>
    <w:rsid w:val="00821901"/>
    <w:rsid w:val="00825FB5"/>
    <w:rsid w:val="0082630F"/>
    <w:rsid w:val="00843D06"/>
    <w:rsid w:val="008478C9"/>
    <w:rsid w:val="00847C9C"/>
    <w:rsid w:val="008506FE"/>
    <w:rsid w:val="00860783"/>
    <w:rsid w:val="0087148C"/>
    <w:rsid w:val="00892400"/>
    <w:rsid w:val="008931A0"/>
    <w:rsid w:val="00893554"/>
    <w:rsid w:val="0089588A"/>
    <w:rsid w:val="0089632A"/>
    <w:rsid w:val="008A4CAC"/>
    <w:rsid w:val="008B2426"/>
    <w:rsid w:val="008B2728"/>
    <w:rsid w:val="008B2BD2"/>
    <w:rsid w:val="008C6EC7"/>
    <w:rsid w:val="008E1701"/>
    <w:rsid w:val="008E4AB7"/>
    <w:rsid w:val="00900A15"/>
    <w:rsid w:val="00900A73"/>
    <w:rsid w:val="0090129F"/>
    <w:rsid w:val="00934839"/>
    <w:rsid w:val="00954F9C"/>
    <w:rsid w:val="00966527"/>
    <w:rsid w:val="0097088C"/>
    <w:rsid w:val="00974B1F"/>
    <w:rsid w:val="00985D2C"/>
    <w:rsid w:val="00986422"/>
    <w:rsid w:val="00986FFC"/>
    <w:rsid w:val="00992B22"/>
    <w:rsid w:val="009A55E0"/>
    <w:rsid w:val="009A59AF"/>
    <w:rsid w:val="009C0FAC"/>
    <w:rsid w:val="009C13D2"/>
    <w:rsid w:val="009C2E9C"/>
    <w:rsid w:val="009C434F"/>
    <w:rsid w:val="009D4250"/>
    <w:rsid w:val="009E1F11"/>
    <w:rsid w:val="009E617C"/>
    <w:rsid w:val="009F30C8"/>
    <w:rsid w:val="00A01AE5"/>
    <w:rsid w:val="00A06ABE"/>
    <w:rsid w:val="00A11D89"/>
    <w:rsid w:val="00A16E6D"/>
    <w:rsid w:val="00A24E2C"/>
    <w:rsid w:val="00A3763E"/>
    <w:rsid w:val="00A42C17"/>
    <w:rsid w:val="00A43FC6"/>
    <w:rsid w:val="00A46144"/>
    <w:rsid w:val="00A55AB4"/>
    <w:rsid w:val="00A56334"/>
    <w:rsid w:val="00A61B85"/>
    <w:rsid w:val="00A67DAA"/>
    <w:rsid w:val="00A71C68"/>
    <w:rsid w:val="00A77C50"/>
    <w:rsid w:val="00A77DB5"/>
    <w:rsid w:val="00A82B26"/>
    <w:rsid w:val="00A84CB7"/>
    <w:rsid w:val="00A865EC"/>
    <w:rsid w:val="00AA6175"/>
    <w:rsid w:val="00AB2C2B"/>
    <w:rsid w:val="00AC0153"/>
    <w:rsid w:val="00AC0A1F"/>
    <w:rsid w:val="00AC3284"/>
    <w:rsid w:val="00AC6433"/>
    <w:rsid w:val="00AC6963"/>
    <w:rsid w:val="00AE69CD"/>
    <w:rsid w:val="00AF29F9"/>
    <w:rsid w:val="00B0597F"/>
    <w:rsid w:val="00B12E22"/>
    <w:rsid w:val="00B17E7E"/>
    <w:rsid w:val="00B205D0"/>
    <w:rsid w:val="00B208C8"/>
    <w:rsid w:val="00B30A76"/>
    <w:rsid w:val="00B359C8"/>
    <w:rsid w:val="00B36EC1"/>
    <w:rsid w:val="00B40AAF"/>
    <w:rsid w:val="00B43536"/>
    <w:rsid w:val="00B453F2"/>
    <w:rsid w:val="00B53A0C"/>
    <w:rsid w:val="00B54995"/>
    <w:rsid w:val="00B74F6D"/>
    <w:rsid w:val="00B75402"/>
    <w:rsid w:val="00B933A0"/>
    <w:rsid w:val="00BB02BA"/>
    <w:rsid w:val="00BC048B"/>
    <w:rsid w:val="00BD079E"/>
    <w:rsid w:val="00BD3715"/>
    <w:rsid w:val="00C0110F"/>
    <w:rsid w:val="00C0120A"/>
    <w:rsid w:val="00C0302F"/>
    <w:rsid w:val="00C074B0"/>
    <w:rsid w:val="00C20CD0"/>
    <w:rsid w:val="00C337EC"/>
    <w:rsid w:val="00C34F77"/>
    <w:rsid w:val="00C430A8"/>
    <w:rsid w:val="00C57A51"/>
    <w:rsid w:val="00C6076E"/>
    <w:rsid w:val="00C74526"/>
    <w:rsid w:val="00C853EA"/>
    <w:rsid w:val="00C96315"/>
    <w:rsid w:val="00CA4A9E"/>
    <w:rsid w:val="00CA5FB3"/>
    <w:rsid w:val="00CB1970"/>
    <w:rsid w:val="00CB1FEF"/>
    <w:rsid w:val="00CC1B04"/>
    <w:rsid w:val="00CC24A5"/>
    <w:rsid w:val="00CD046B"/>
    <w:rsid w:val="00CD0B76"/>
    <w:rsid w:val="00CE1E22"/>
    <w:rsid w:val="00CE466C"/>
    <w:rsid w:val="00CF3BC4"/>
    <w:rsid w:val="00CF64D2"/>
    <w:rsid w:val="00D0642F"/>
    <w:rsid w:val="00D11387"/>
    <w:rsid w:val="00D27C1C"/>
    <w:rsid w:val="00D32C3B"/>
    <w:rsid w:val="00D33DC6"/>
    <w:rsid w:val="00D3774B"/>
    <w:rsid w:val="00D45294"/>
    <w:rsid w:val="00D47294"/>
    <w:rsid w:val="00D62A12"/>
    <w:rsid w:val="00D64B8A"/>
    <w:rsid w:val="00D80A40"/>
    <w:rsid w:val="00D810CE"/>
    <w:rsid w:val="00D8662F"/>
    <w:rsid w:val="00D97A3B"/>
    <w:rsid w:val="00DA04D2"/>
    <w:rsid w:val="00DA2E01"/>
    <w:rsid w:val="00DB28AD"/>
    <w:rsid w:val="00DB574E"/>
    <w:rsid w:val="00DC410F"/>
    <w:rsid w:val="00DD53E8"/>
    <w:rsid w:val="00DE4BA4"/>
    <w:rsid w:val="00DF26A7"/>
    <w:rsid w:val="00DF735C"/>
    <w:rsid w:val="00E13322"/>
    <w:rsid w:val="00E16049"/>
    <w:rsid w:val="00E220DD"/>
    <w:rsid w:val="00E22648"/>
    <w:rsid w:val="00E27AFE"/>
    <w:rsid w:val="00E34CEB"/>
    <w:rsid w:val="00E413F5"/>
    <w:rsid w:val="00E46368"/>
    <w:rsid w:val="00E51420"/>
    <w:rsid w:val="00E6089D"/>
    <w:rsid w:val="00E7177B"/>
    <w:rsid w:val="00E814C1"/>
    <w:rsid w:val="00E863A2"/>
    <w:rsid w:val="00E94BED"/>
    <w:rsid w:val="00EB0A49"/>
    <w:rsid w:val="00EB7C90"/>
    <w:rsid w:val="00ED479B"/>
    <w:rsid w:val="00EE052A"/>
    <w:rsid w:val="00F03662"/>
    <w:rsid w:val="00F06033"/>
    <w:rsid w:val="00F062EC"/>
    <w:rsid w:val="00F10925"/>
    <w:rsid w:val="00F16130"/>
    <w:rsid w:val="00F25895"/>
    <w:rsid w:val="00F30513"/>
    <w:rsid w:val="00F31E34"/>
    <w:rsid w:val="00F52D1F"/>
    <w:rsid w:val="00F545FA"/>
    <w:rsid w:val="00F74505"/>
    <w:rsid w:val="00F76331"/>
    <w:rsid w:val="00F94C38"/>
    <w:rsid w:val="00F97113"/>
    <w:rsid w:val="00FA1D1D"/>
    <w:rsid w:val="00FA1E83"/>
    <w:rsid w:val="00FA39F3"/>
    <w:rsid w:val="00FB4179"/>
    <w:rsid w:val="00FB4882"/>
    <w:rsid w:val="00FB5320"/>
    <w:rsid w:val="00FD2F29"/>
    <w:rsid w:val="00FE1EEB"/>
    <w:rsid w:val="00FF128F"/>
    <w:rsid w:val="00FF1607"/>
    <w:rsid w:val="00FF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0B32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41F"/>
    <w:pPr>
      <w:spacing w:after="200" w:line="276" w:lineRule="auto"/>
    </w:pPr>
  </w:style>
  <w:style w:type="paragraph" w:styleId="Ttulo1">
    <w:name w:val="heading 1"/>
    <w:basedOn w:val="Normal"/>
    <w:link w:val="Ttulo1Char"/>
    <w:uiPriority w:val="1"/>
    <w:qFormat/>
    <w:rsid w:val="007B341F"/>
    <w:pPr>
      <w:widowControl w:val="0"/>
      <w:autoSpaceDE w:val="0"/>
      <w:autoSpaceDN w:val="0"/>
      <w:spacing w:after="0" w:line="240" w:lineRule="auto"/>
      <w:ind w:left="372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pt-PT" w:eastAsia="pt-PT" w:bidi="pt-PT"/>
    </w:rPr>
  </w:style>
  <w:style w:type="paragraph" w:styleId="Ttulo2">
    <w:name w:val="heading 2"/>
    <w:basedOn w:val="Normal"/>
    <w:link w:val="Ttulo2Char"/>
    <w:uiPriority w:val="1"/>
    <w:qFormat/>
    <w:rsid w:val="006007AC"/>
    <w:pPr>
      <w:widowControl w:val="0"/>
      <w:autoSpaceDE w:val="0"/>
      <w:autoSpaceDN w:val="0"/>
      <w:adjustRightInd w:val="0"/>
      <w:spacing w:before="63" w:after="0" w:line="240" w:lineRule="auto"/>
      <w:ind w:left="600"/>
      <w:outlineLvl w:val="1"/>
    </w:pPr>
    <w:rPr>
      <w:rFonts w:ascii="Arial" w:eastAsiaTheme="minorEastAsia" w:hAnsi="Arial" w:cs="Arial"/>
      <w:b/>
      <w:bCs/>
      <w:i/>
      <w:iCs/>
      <w:sz w:val="28"/>
      <w:szCs w:val="28"/>
      <w:lang w:eastAsia="pt-BR"/>
    </w:rPr>
  </w:style>
  <w:style w:type="paragraph" w:styleId="Ttulo3">
    <w:name w:val="heading 3"/>
    <w:basedOn w:val="Normal"/>
    <w:link w:val="Ttulo3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ind w:left="3499"/>
      <w:outlineLvl w:val="2"/>
    </w:pPr>
    <w:rPr>
      <w:rFonts w:ascii="Arial" w:eastAsiaTheme="minorEastAsia" w:hAnsi="Arial" w:cs="Arial"/>
      <w:b/>
      <w:bCs/>
      <w:sz w:val="25"/>
      <w:szCs w:val="25"/>
      <w:lang w:eastAsia="pt-BR"/>
    </w:rPr>
  </w:style>
  <w:style w:type="paragraph" w:styleId="Ttulo4">
    <w:name w:val="heading 4"/>
    <w:basedOn w:val="Normal"/>
    <w:link w:val="Ttulo4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outlineLvl w:val="3"/>
    </w:pPr>
    <w:rPr>
      <w:rFonts w:ascii="Century Gothic" w:eastAsiaTheme="minorEastAsia" w:hAnsi="Century Gothic" w:cs="Century Gothic"/>
      <w:b/>
      <w:bCs/>
      <w:sz w:val="23"/>
      <w:szCs w:val="23"/>
      <w:lang w:eastAsia="pt-BR"/>
    </w:rPr>
  </w:style>
  <w:style w:type="paragraph" w:styleId="Ttulo5">
    <w:name w:val="heading 5"/>
    <w:basedOn w:val="Normal"/>
    <w:link w:val="Ttulo5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ind w:left="606"/>
      <w:outlineLvl w:val="4"/>
    </w:pPr>
    <w:rPr>
      <w:rFonts w:ascii="Century Gothic" w:eastAsiaTheme="minorEastAsia" w:hAnsi="Century Gothic" w:cs="Century Gothic"/>
      <w:sz w:val="23"/>
      <w:szCs w:val="23"/>
      <w:lang w:eastAsia="pt-BR"/>
    </w:rPr>
  </w:style>
  <w:style w:type="paragraph" w:styleId="Ttulo6">
    <w:name w:val="heading 6"/>
    <w:basedOn w:val="Normal"/>
    <w:link w:val="Ttulo6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outlineLvl w:val="5"/>
    </w:pPr>
    <w:rPr>
      <w:rFonts w:ascii="Century Gothic" w:eastAsiaTheme="minorEastAsia" w:hAnsi="Century Gothic" w:cs="Century Gothic"/>
      <w:b/>
      <w:bCs/>
      <w:lang w:eastAsia="pt-BR"/>
    </w:rPr>
  </w:style>
  <w:style w:type="paragraph" w:styleId="Ttulo7">
    <w:name w:val="heading 7"/>
    <w:basedOn w:val="Normal"/>
    <w:link w:val="Ttulo7Char"/>
    <w:uiPriority w:val="1"/>
    <w:qFormat/>
    <w:rsid w:val="006007AC"/>
    <w:pPr>
      <w:widowControl w:val="0"/>
      <w:autoSpaceDE w:val="0"/>
      <w:autoSpaceDN w:val="0"/>
      <w:adjustRightInd w:val="0"/>
      <w:spacing w:before="56" w:after="0" w:line="240" w:lineRule="auto"/>
      <w:outlineLvl w:val="6"/>
    </w:pPr>
    <w:rPr>
      <w:rFonts w:ascii="Century Gothic" w:eastAsiaTheme="minorEastAsia" w:hAnsi="Century Gothic" w:cs="Century Gothic"/>
      <w:b/>
      <w:bCs/>
      <w:sz w:val="21"/>
      <w:szCs w:val="21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6C1D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6C1D8D"/>
  </w:style>
  <w:style w:type="paragraph" w:styleId="Rodap">
    <w:name w:val="footer"/>
    <w:basedOn w:val="Normal"/>
    <w:link w:val="RodapChar"/>
    <w:uiPriority w:val="99"/>
    <w:unhideWhenUsed/>
    <w:rsid w:val="006C1D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C1D8D"/>
  </w:style>
  <w:style w:type="table" w:styleId="Tabelacomgrade">
    <w:name w:val="Table Grid"/>
    <w:basedOn w:val="Tabelanormal"/>
    <w:uiPriority w:val="39"/>
    <w:rsid w:val="006C1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e">
    <w:name w:val="Emphasis"/>
    <w:uiPriority w:val="20"/>
    <w:qFormat/>
    <w:rsid w:val="002257A6"/>
    <w:rPr>
      <w:b/>
      <w:bCs/>
      <w:i w:val="0"/>
      <w:iCs w:val="0"/>
    </w:rPr>
  </w:style>
  <w:style w:type="character" w:styleId="Hyperlink">
    <w:name w:val="Hyperlink"/>
    <w:uiPriority w:val="99"/>
    <w:rsid w:val="002257A6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C96315"/>
    <w:pPr>
      <w:spacing w:after="160" w:line="259" w:lineRule="auto"/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unhideWhenUsed/>
    <w:rsid w:val="00900A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rsid w:val="00900A73"/>
    <w:rPr>
      <w:rFonts w:ascii="Segoe UI" w:hAnsi="Segoe UI" w:cs="Segoe UI"/>
      <w:sz w:val="18"/>
      <w:szCs w:val="18"/>
    </w:rPr>
  </w:style>
  <w:style w:type="character" w:customStyle="1" w:styleId="Ttulo1Char">
    <w:name w:val="Título 1 Char"/>
    <w:basedOn w:val="Fontepargpadro"/>
    <w:link w:val="Ttulo1"/>
    <w:uiPriority w:val="9"/>
    <w:rsid w:val="007B341F"/>
    <w:rPr>
      <w:rFonts w:ascii="Times New Roman" w:eastAsia="Times New Roman" w:hAnsi="Times New Roman" w:cs="Times New Roman"/>
      <w:b/>
      <w:bCs/>
      <w:sz w:val="24"/>
      <w:szCs w:val="24"/>
      <w:lang w:val="pt-PT" w:eastAsia="pt-PT" w:bidi="pt-PT"/>
    </w:rPr>
  </w:style>
  <w:style w:type="paragraph" w:customStyle="1" w:styleId="Default">
    <w:name w:val="Default"/>
    <w:rsid w:val="007B34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rsid w:val="007B341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99"/>
    <w:rsid w:val="007B341F"/>
    <w:rPr>
      <w:rFonts w:ascii="Times New Roman" w:eastAsia="Times New Roman" w:hAnsi="Times New Roman" w:cs="Times New Roman"/>
      <w:sz w:val="24"/>
      <w:szCs w:val="24"/>
      <w:lang w:val="pt-PT" w:eastAsia="pt-PT" w:bidi="pt-PT"/>
    </w:rPr>
  </w:style>
  <w:style w:type="character" w:customStyle="1" w:styleId="Ttulo2Char">
    <w:name w:val="Título 2 Char"/>
    <w:basedOn w:val="Fontepargpadro"/>
    <w:link w:val="Ttulo2"/>
    <w:uiPriority w:val="1"/>
    <w:rsid w:val="006007AC"/>
    <w:rPr>
      <w:rFonts w:ascii="Arial" w:eastAsiaTheme="minorEastAsia" w:hAnsi="Arial" w:cs="Arial"/>
      <w:b/>
      <w:bCs/>
      <w:i/>
      <w:iCs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uiPriority w:val="1"/>
    <w:rsid w:val="006007AC"/>
    <w:rPr>
      <w:rFonts w:ascii="Arial" w:eastAsiaTheme="minorEastAsia" w:hAnsi="Arial" w:cs="Arial"/>
      <w:b/>
      <w:bCs/>
      <w:sz w:val="25"/>
      <w:szCs w:val="25"/>
      <w:lang w:eastAsia="pt-BR"/>
    </w:rPr>
  </w:style>
  <w:style w:type="character" w:customStyle="1" w:styleId="Ttulo4Char">
    <w:name w:val="Título 4 Char"/>
    <w:basedOn w:val="Fontepargpadro"/>
    <w:link w:val="Ttulo4"/>
    <w:uiPriority w:val="1"/>
    <w:rsid w:val="006007AC"/>
    <w:rPr>
      <w:rFonts w:ascii="Century Gothic" w:eastAsiaTheme="minorEastAsia" w:hAnsi="Century Gothic" w:cs="Century Gothic"/>
      <w:b/>
      <w:bCs/>
      <w:sz w:val="23"/>
      <w:szCs w:val="23"/>
      <w:lang w:eastAsia="pt-BR"/>
    </w:rPr>
  </w:style>
  <w:style w:type="character" w:customStyle="1" w:styleId="Ttulo5Char">
    <w:name w:val="Título 5 Char"/>
    <w:basedOn w:val="Fontepargpadro"/>
    <w:link w:val="Ttulo5"/>
    <w:uiPriority w:val="1"/>
    <w:rsid w:val="006007AC"/>
    <w:rPr>
      <w:rFonts w:ascii="Century Gothic" w:eastAsiaTheme="minorEastAsia" w:hAnsi="Century Gothic" w:cs="Century Gothic"/>
      <w:sz w:val="23"/>
      <w:szCs w:val="23"/>
      <w:lang w:eastAsia="pt-BR"/>
    </w:rPr>
  </w:style>
  <w:style w:type="character" w:customStyle="1" w:styleId="Ttulo6Char">
    <w:name w:val="Título 6 Char"/>
    <w:basedOn w:val="Fontepargpadro"/>
    <w:link w:val="Ttulo6"/>
    <w:uiPriority w:val="1"/>
    <w:rsid w:val="006007AC"/>
    <w:rPr>
      <w:rFonts w:ascii="Century Gothic" w:eastAsiaTheme="minorEastAsia" w:hAnsi="Century Gothic" w:cs="Century Gothic"/>
      <w:b/>
      <w:bCs/>
      <w:lang w:eastAsia="pt-BR"/>
    </w:rPr>
  </w:style>
  <w:style w:type="character" w:customStyle="1" w:styleId="Ttulo7Char">
    <w:name w:val="Título 7 Char"/>
    <w:basedOn w:val="Fontepargpadro"/>
    <w:link w:val="Ttulo7"/>
    <w:uiPriority w:val="1"/>
    <w:rsid w:val="006007AC"/>
    <w:rPr>
      <w:rFonts w:ascii="Century Gothic" w:eastAsiaTheme="minorEastAsia" w:hAnsi="Century Gothic" w:cs="Century Gothic"/>
      <w:b/>
      <w:bCs/>
      <w:sz w:val="21"/>
      <w:szCs w:val="21"/>
      <w:lang w:eastAsia="pt-BR"/>
    </w:rPr>
  </w:style>
  <w:style w:type="paragraph" w:customStyle="1" w:styleId="TableParagraph">
    <w:name w:val="Table Paragraph"/>
    <w:basedOn w:val="Normal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F31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unhideWhenUsed/>
    <w:rsid w:val="00A61B85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A61B85"/>
  </w:style>
  <w:style w:type="paragraph" w:styleId="Ttulo">
    <w:name w:val="Title"/>
    <w:basedOn w:val="Normal"/>
    <w:link w:val="TtuloChar"/>
    <w:qFormat/>
    <w:rsid w:val="00A61B85"/>
    <w:pPr>
      <w:suppressAutoHyphens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A61B8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customStyle="1" w:styleId="artigo0">
    <w:name w:val="artigo"/>
    <w:basedOn w:val="Normal"/>
    <w:rsid w:val="00FD2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D64B8A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D64B8A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D64B8A"/>
    <w:rPr>
      <w:vertAlign w:val="superscript"/>
    </w:rPr>
  </w:style>
  <w:style w:type="paragraph" w:customStyle="1" w:styleId="Artigo">
    <w:name w:val="Artigo"/>
    <w:basedOn w:val="Normal"/>
    <w:rsid w:val="00847C9C"/>
    <w:pPr>
      <w:widowControl w:val="0"/>
      <w:numPr>
        <w:numId w:val="38"/>
      </w:numPr>
      <w:suppressAutoHyphens/>
      <w:spacing w:line="360" w:lineRule="exact"/>
      <w:jc w:val="both"/>
    </w:pPr>
    <w:rPr>
      <w:rFonts w:ascii="Arial" w:eastAsia="Times New Roman" w:hAnsi="Arial" w:cs="Times New Roman"/>
      <w:color w:val="000000"/>
      <w:sz w:val="24"/>
      <w:szCs w:val="24"/>
      <w:lang w:eastAsia="ar-SA"/>
    </w:rPr>
  </w:style>
  <w:style w:type="character" w:styleId="Forte">
    <w:name w:val="Strong"/>
    <w:basedOn w:val="Fontepargpadro"/>
    <w:uiPriority w:val="22"/>
    <w:qFormat/>
    <w:rsid w:val="007C1986"/>
    <w:rPr>
      <w:b/>
      <w:bCs/>
    </w:rPr>
  </w:style>
  <w:style w:type="paragraph" w:customStyle="1" w:styleId="textojustificado">
    <w:name w:val="texto_justificado"/>
    <w:basedOn w:val="Normal"/>
    <w:rsid w:val="007C1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iperlinkVisitado">
    <w:name w:val="FollowedHyperlink"/>
    <w:basedOn w:val="Fontepargpadro"/>
    <w:uiPriority w:val="99"/>
    <w:semiHidden/>
    <w:unhideWhenUsed/>
    <w:rsid w:val="00E413F5"/>
    <w:rPr>
      <w:color w:val="954F72" w:themeColor="followed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8B2BD2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F76331"/>
    <w:rPr>
      <w:color w:val="605E5C"/>
      <w:shd w:val="clear" w:color="auto" w:fill="E1DFDD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286D2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41F"/>
    <w:pPr>
      <w:spacing w:after="200" w:line="276" w:lineRule="auto"/>
    </w:pPr>
  </w:style>
  <w:style w:type="paragraph" w:styleId="Ttulo1">
    <w:name w:val="heading 1"/>
    <w:basedOn w:val="Normal"/>
    <w:link w:val="Ttulo1Char"/>
    <w:uiPriority w:val="1"/>
    <w:qFormat/>
    <w:rsid w:val="007B341F"/>
    <w:pPr>
      <w:widowControl w:val="0"/>
      <w:autoSpaceDE w:val="0"/>
      <w:autoSpaceDN w:val="0"/>
      <w:spacing w:after="0" w:line="240" w:lineRule="auto"/>
      <w:ind w:left="372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pt-PT" w:eastAsia="pt-PT" w:bidi="pt-PT"/>
    </w:rPr>
  </w:style>
  <w:style w:type="paragraph" w:styleId="Ttulo2">
    <w:name w:val="heading 2"/>
    <w:basedOn w:val="Normal"/>
    <w:link w:val="Ttulo2Char"/>
    <w:uiPriority w:val="1"/>
    <w:qFormat/>
    <w:rsid w:val="006007AC"/>
    <w:pPr>
      <w:widowControl w:val="0"/>
      <w:autoSpaceDE w:val="0"/>
      <w:autoSpaceDN w:val="0"/>
      <w:adjustRightInd w:val="0"/>
      <w:spacing w:before="63" w:after="0" w:line="240" w:lineRule="auto"/>
      <w:ind w:left="600"/>
      <w:outlineLvl w:val="1"/>
    </w:pPr>
    <w:rPr>
      <w:rFonts w:ascii="Arial" w:eastAsiaTheme="minorEastAsia" w:hAnsi="Arial" w:cs="Arial"/>
      <w:b/>
      <w:bCs/>
      <w:i/>
      <w:iCs/>
      <w:sz w:val="28"/>
      <w:szCs w:val="28"/>
      <w:lang w:eastAsia="pt-BR"/>
    </w:rPr>
  </w:style>
  <w:style w:type="paragraph" w:styleId="Ttulo3">
    <w:name w:val="heading 3"/>
    <w:basedOn w:val="Normal"/>
    <w:link w:val="Ttulo3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ind w:left="3499"/>
      <w:outlineLvl w:val="2"/>
    </w:pPr>
    <w:rPr>
      <w:rFonts w:ascii="Arial" w:eastAsiaTheme="minorEastAsia" w:hAnsi="Arial" w:cs="Arial"/>
      <w:b/>
      <w:bCs/>
      <w:sz w:val="25"/>
      <w:szCs w:val="25"/>
      <w:lang w:eastAsia="pt-BR"/>
    </w:rPr>
  </w:style>
  <w:style w:type="paragraph" w:styleId="Ttulo4">
    <w:name w:val="heading 4"/>
    <w:basedOn w:val="Normal"/>
    <w:link w:val="Ttulo4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outlineLvl w:val="3"/>
    </w:pPr>
    <w:rPr>
      <w:rFonts w:ascii="Century Gothic" w:eastAsiaTheme="minorEastAsia" w:hAnsi="Century Gothic" w:cs="Century Gothic"/>
      <w:b/>
      <w:bCs/>
      <w:sz w:val="23"/>
      <w:szCs w:val="23"/>
      <w:lang w:eastAsia="pt-BR"/>
    </w:rPr>
  </w:style>
  <w:style w:type="paragraph" w:styleId="Ttulo5">
    <w:name w:val="heading 5"/>
    <w:basedOn w:val="Normal"/>
    <w:link w:val="Ttulo5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ind w:left="606"/>
      <w:outlineLvl w:val="4"/>
    </w:pPr>
    <w:rPr>
      <w:rFonts w:ascii="Century Gothic" w:eastAsiaTheme="minorEastAsia" w:hAnsi="Century Gothic" w:cs="Century Gothic"/>
      <w:sz w:val="23"/>
      <w:szCs w:val="23"/>
      <w:lang w:eastAsia="pt-BR"/>
    </w:rPr>
  </w:style>
  <w:style w:type="paragraph" w:styleId="Ttulo6">
    <w:name w:val="heading 6"/>
    <w:basedOn w:val="Normal"/>
    <w:link w:val="Ttulo6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outlineLvl w:val="5"/>
    </w:pPr>
    <w:rPr>
      <w:rFonts w:ascii="Century Gothic" w:eastAsiaTheme="minorEastAsia" w:hAnsi="Century Gothic" w:cs="Century Gothic"/>
      <w:b/>
      <w:bCs/>
      <w:lang w:eastAsia="pt-BR"/>
    </w:rPr>
  </w:style>
  <w:style w:type="paragraph" w:styleId="Ttulo7">
    <w:name w:val="heading 7"/>
    <w:basedOn w:val="Normal"/>
    <w:link w:val="Ttulo7Char"/>
    <w:uiPriority w:val="1"/>
    <w:qFormat/>
    <w:rsid w:val="006007AC"/>
    <w:pPr>
      <w:widowControl w:val="0"/>
      <w:autoSpaceDE w:val="0"/>
      <w:autoSpaceDN w:val="0"/>
      <w:adjustRightInd w:val="0"/>
      <w:spacing w:before="56" w:after="0" w:line="240" w:lineRule="auto"/>
      <w:outlineLvl w:val="6"/>
    </w:pPr>
    <w:rPr>
      <w:rFonts w:ascii="Century Gothic" w:eastAsiaTheme="minorEastAsia" w:hAnsi="Century Gothic" w:cs="Century Gothic"/>
      <w:b/>
      <w:bCs/>
      <w:sz w:val="21"/>
      <w:szCs w:val="21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6C1D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6C1D8D"/>
  </w:style>
  <w:style w:type="paragraph" w:styleId="Rodap">
    <w:name w:val="footer"/>
    <w:basedOn w:val="Normal"/>
    <w:link w:val="RodapChar"/>
    <w:uiPriority w:val="99"/>
    <w:unhideWhenUsed/>
    <w:rsid w:val="006C1D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C1D8D"/>
  </w:style>
  <w:style w:type="table" w:styleId="Tabelacomgrade">
    <w:name w:val="Table Grid"/>
    <w:basedOn w:val="Tabelanormal"/>
    <w:uiPriority w:val="39"/>
    <w:rsid w:val="006C1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e">
    <w:name w:val="Emphasis"/>
    <w:uiPriority w:val="20"/>
    <w:qFormat/>
    <w:rsid w:val="002257A6"/>
    <w:rPr>
      <w:b/>
      <w:bCs/>
      <w:i w:val="0"/>
      <w:iCs w:val="0"/>
    </w:rPr>
  </w:style>
  <w:style w:type="character" w:styleId="Hyperlink">
    <w:name w:val="Hyperlink"/>
    <w:uiPriority w:val="99"/>
    <w:rsid w:val="002257A6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C96315"/>
    <w:pPr>
      <w:spacing w:after="160" w:line="259" w:lineRule="auto"/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unhideWhenUsed/>
    <w:rsid w:val="00900A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rsid w:val="00900A73"/>
    <w:rPr>
      <w:rFonts w:ascii="Segoe UI" w:hAnsi="Segoe UI" w:cs="Segoe UI"/>
      <w:sz w:val="18"/>
      <w:szCs w:val="18"/>
    </w:rPr>
  </w:style>
  <w:style w:type="character" w:customStyle="1" w:styleId="Ttulo1Char">
    <w:name w:val="Título 1 Char"/>
    <w:basedOn w:val="Fontepargpadro"/>
    <w:link w:val="Ttulo1"/>
    <w:uiPriority w:val="9"/>
    <w:rsid w:val="007B341F"/>
    <w:rPr>
      <w:rFonts w:ascii="Times New Roman" w:eastAsia="Times New Roman" w:hAnsi="Times New Roman" w:cs="Times New Roman"/>
      <w:b/>
      <w:bCs/>
      <w:sz w:val="24"/>
      <w:szCs w:val="24"/>
      <w:lang w:val="pt-PT" w:eastAsia="pt-PT" w:bidi="pt-PT"/>
    </w:rPr>
  </w:style>
  <w:style w:type="paragraph" w:customStyle="1" w:styleId="Default">
    <w:name w:val="Default"/>
    <w:rsid w:val="007B34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rsid w:val="007B341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99"/>
    <w:rsid w:val="007B341F"/>
    <w:rPr>
      <w:rFonts w:ascii="Times New Roman" w:eastAsia="Times New Roman" w:hAnsi="Times New Roman" w:cs="Times New Roman"/>
      <w:sz w:val="24"/>
      <w:szCs w:val="24"/>
      <w:lang w:val="pt-PT" w:eastAsia="pt-PT" w:bidi="pt-PT"/>
    </w:rPr>
  </w:style>
  <w:style w:type="character" w:customStyle="1" w:styleId="Ttulo2Char">
    <w:name w:val="Título 2 Char"/>
    <w:basedOn w:val="Fontepargpadro"/>
    <w:link w:val="Ttulo2"/>
    <w:uiPriority w:val="1"/>
    <w:rsid w:val="006007AC"/>
    <w:rPr>
      <w:rFonts w:ascii="Arial" w:eastAsiaTheme="minorEastAsia" w:hAnsi="Arial" w:cs="Arial"/>
      <w:b/>
      <w:bCs/>
      <w:i/>
      <w:iCs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uiPriority w:val="1"/>
    <w:rsid w:val="006007AC"/>
    <w:rPr>
      <w:rFonts w:ascii="Arial" w:eastAsiaTheme="minorEastAsia" w:hAnsi="Arial" w:cs="Arial"/>
      <w:b/>
      <w:bCs/>
      <w:sz w:val="25"/>
      <w:szCs w:val="25"/>
      <w:lang w:eastAsia="pt-BR"/>
    </w:rPr>
  </w:style>
  <w:style w:type="character" w:customStyle="1" w:styleId="Ttulo4Char">
    <w:name w:val="Título 4 Char"/>
    <w:basedOn w:val="Fontepargpadro"/>
    <w:link w:val="Ttulo4"/>
    <w:uiPriority w:val="1"/>
    <w:rsid w:val="006007AC"/>
    <w:rPr>
      <w:rFonts w:ascii="Century Gothic" w:eastAsiaTheme="minorEastAsia" w:hAnsi="Century Gothic" w:cs="Century Gothic"/>
      <w:b/>
      <w:bCs/>
      <w:sz w:val="23"/>
      <w:szCs w:val="23"/>
      <w:lang w:eastAsia="pt-BR"/>
    </w:rPr>
  </w:style>
  <w:style w:type="character" w:customStyle="1" w:styleId="Ttulo5Char">
    <w:name w:val="Título 5 Char"/>
    <w:basedOn w:val="Fontepargpadro"/>
    <w:link w:val="Ttulo5"/>
    <w:uiPriority w:val="1"/>
    <w:rsid w:val="006007AC"/>
    <w:rPr>
      <w:rFonts w:ascii="Century Gothic" w:eastAsiaTheme="minorEastAsia" w:hAnsi="Century Gothic" w:cs="Century Gothic"/>
      <w:sz w:val="23"/>
      <w:szCs w:val="23"/>
      <w:lang w:eastAsia="pt-BR"/>
    </w:rPr>
  </w:style>
  <w:style w:type="character" w:customStyle="1" w:styleId="Ttulo6Char">
    <w:name w:val="Título 6 Char"/>
    <w:basedOn w:val="Fontepargpadro"/>
    <w:link w:val="Ttulo6"/>
    <w:uiPriority w:val="1"/>
    <w:rsid w:val="006007AC"/>
    <w:rPr>
      <w:rFonts w:ascii="Century Gothic" w:eastAsiaTheme="minorEastAsia" w:hAnsi="Century Gothic" w:cs="Century Gothic"/>
      <w:b/>
      <w:bCs/>
      <w:lang w:eastAsia="pt-BR"/>
    </w:rPr>
  </w:style>
  <w:style w:type="character" w:customStyle="1" w:styleId="Ttulo7Char">
    <w:name w:val="Título 7 Char"/>
    <w:basedOn w:val="Fontepargpadro"/>
    <w:link w:val="Ttulo7"/>
    <w:uiPriority w:val="1"/>
    <w:rsid w:val="006007AC"/>
    <w:rPr>
      <w:rFonts w:ascii="Century Gothic" w:eastAsiaTheme="minorEastAsia" w:hAnsi="Century Gothic" w:cs="Century Gothic"/>
      <w:b/>
      <w:bCs/>
      <w:sz w:val="21"/>
      <w:szCs w:val="21"/>
      <w:lang w:eastAsia="pt-BR"/>
    </w:rPr>
  </w:style>
  <w:style w:type="paragraph" w:customStyle="1" w:styleId="TableParagraph">
    <w:name w:val="Table Paragraph"/>
    <w:basedOn w:val="Normal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F31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unhideWhenUsed/>
    <w:rsid w:val="00A61B85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A61B85"/>
  </w:style>
  <w:style w:type="paragraph" w:styleId="Ttulo">
    <w:name w:val="Title"/>
    <w:basedOn w:val="Normal"/>
    <w:link w:val="TtuloChar"/>
    <w:qFormat/>
    <w:rsid w:val="00A61B85"/>
    <w:pPr>
      <w:suppressAutoHyphens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A61B8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customStyle="1" w:styleId="artigo0">
    <w:name w:val="artigo"/>
    <w:basedOn w:val="Normal"/>
    <w:rsid w:val="00FD2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D64B8A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D64B8A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D64B8A"/>
    <w:rPr>
      <w:vertAlign w:val="superscript"/>
    </w:rPr>
  </w:style>
  <w:style w:type="paragraph" w:customStyle="1" w:styleId="Artigo">
    <w:name w:val="Artigo"/>
    <w:basedOn w:val="Normal"/>
    <w:rsid w:val="00847C9C"/>
    <w:pPr>
      <w:widowControl w:val="0"/>
      <w:numPr>
        <w:numId w:val="38"/>
      </w:numPr>
      <w:suppressAutoHyphens/>
      <w:spacing w:line="360" w:lineRule="exact"/>
      <w:jc w:val="both"/>
    </w:pPr>
    <w:rPr>
      <w:rFonts w:ascii="Arial" w:eastAsia="Times New Roman" w:hAnsi="Arial" w:cs="Times New Roman"/>
      <w:color w:val="000000"/>
      <w:sz w:val="24"/>
      <w:szCs w:val="24"/>
      <w:lang w:eastAsia="ar-SA"/>
    </w:rPr>
  </w:style>
  <w:style w:type="character" w:styleId="Forte">
    <w:name w:val="Strong"/>
    <w:basedOn w:val="Fontepargpadro"/>
    <w:uiPriority w:val="22"/>
    <w:qFormat/>
    <w:rsid w:val="007C1986"/>
    <w:rPr>
      <w:b/>
      <w:bCs/>
    </w:rPr>
  </w:style>
  <w:style w:type="paragraph" w:customStyle="1" w:styleId="textojustificado">
    <w:name w:val="texto_justificado"/>
    <w:basedOn w:val="Normal"/>
    <w:rsid w:val="007C1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iperlinkVisitado">
    <w:name w:val="FollowedHyperlink"/>
    <w:basedOn w:val="Fontepargpadro"/>
    <w:uiPriority w:val="99"/>
    <w:semiHidden/>
    <w:unhideWhenUsed/>
    <w:rsid w:val="00E413F5"/>
    <w:rPr>
      <w:color w:val="954F72" w:themeColor="followed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8B2BD2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F76331"/>
    <w:rPr>
      <w:color w:val="605E5C"/>
      <w:shd w:val="clear" w:color="auto" w:fill="E1DFDD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286D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62FC1-5389-4AE1-B32F-C2325DFA4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 do Windows</dc:creator>
  <cp:lastModifiedBy>Usuario</cp:lastModifiedBy>
  <cp:revision>2</cp:revision>
  <cp:lastPrinted>2024-12-02T13:27:00Z</cp:lastPrinted>
  <dcterms:created xsi:type="dcterms:W3CDTF">2024-12-03T14:34:00Z</dcterms:created>
  <dcterms:modified xsi:type="dcterms:W3CDTF">2024-12-03T14:34:00Z</dcterms:modified>
</cp:coreProperties>
</file>